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073867" w14:textId="72F1BAD9" w:rsidR="0049240B" w:rsidRDefault="00B172A9" w:rsidP="00AB7F1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r w:rsidRPr="00B172A9">
        <w:rPr>
          <w:rFonts w:ascii="Calibri" w:eastAsia="Times New Roman" w:hAnsi="Calibri" w:cs="Calibri"/>
          <w:bCs w:val="0"/>
          <w:color w:val="auto"/>
          <w:szCs w:val="20"/>
        </w:rPr>
        <w:t>Załącznik nr 6 do SWZ</w:t>
      </w:r>
      <w:bookmarkEnd w:id="0"/>
      <w:bookmarkEnd w:id="1"/>
      <w:bookmarkEnd w:id="2"/>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POST/DYS/OR/OZ/</w:t>
      </w:r>
      <w:r w:rsidR="00787931">
        <w:rPr>
          <w:rFonts w:cs="Calibri"/>
          <w:caps/>
          <w:color w:val="auto"/>
          <w:kern w:val="28"/>
        </w:rPr>
        <w:t>02514</w:t>
      </w:r>
      <w:r w:rsidRPr="00B172A9">
        <w:rPr>
          <w:rFonts w:ascii="Calibri" w:eastAsia="Times New Roman" w:hAnsi="Calibri" w:cs="Calibri"/>
          <w:bCs w:val="0"/>
          <w:color w:val="auto"/>
          <w:szCs w:val="20"/>
        </w:rPr>
        <w:t>/</w:t>
      </w:r>
      <w:r w:rsidR="00ED1618" w:rsidRPr="00B172A9">
        <w:rPr>
          <w:rFonts w:ascii="Calibri" w:eastAsia="Times New Roman" w:hAnsi="Calibri" w:cs="Calibri"/>
          <w:bCs w:val="0"/>
          <w:color w:val="auto"/>
          <w:szCs w:val="20"/>
        </w:rPr>
        <w:t>202</w:t>
      </w:r>
      <w:r w:rsidR="00FB40D4">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1C5B4F" w:rsidRPr="006B56FD" w14:paraId="72895FDA" w14:textId="77777777" w:rsidTr="00AB7F1B">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3"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4C71A8EE"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Na potrzeby postępowania o udzielenie zamówienia prowadzonego pn</w:t>
      </w:r>
      <w:bookmarkStart w:id="4" w:name="_GoBack"/>
      <w:bookmarkEnd w:id="4"/>
      <w:r w:rsidRPr="00263A5F">
        <w:rPr>
          <w:rFonts w:asciiTheme="minorHAnsi" w:hAnsiTheme="minorHAnsi" w:cstheme="minorHAnsi"/>
        </w:rPr>
        <w:t xml:space="preserve">. </w:t>
      </w:r>
      <w:r>
        <w:rPr>
          <w:rFonts w:asciiTheme="minorHAnsi" w:hAnsiTheme="minorHAnsi" w:cstheme="minorHAnsi"/>
        </w:rPr>
        <w:t>„</w:t>
      </w:r>
      <w:r w:rsidR="00697839" w:rsidRPr="00697839">
        <w:rPr>
          <w:rFonts w:asciiTheme="minorHAnsi" w:hAnsiTheme="minorHAnsi" w:cs="Arial"/>
          <w:b/>
          <w:bCs/>
          <w:i/>
          <w:szCs w:val="22"/>
        </w:rPr>
        <w:t>Wymiana stolarki okiennej w budynku usług technicznych Rejonu Energetycznego Sanok – ściana wschodnia budynku</w:t>
      </w:r>
      <w:r>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6DDAB4C0" w:rsidR="00E41DFE" w:rsidRPr="00E41DFE" w:rsidRDefault="00E41DFE" w:rsidP="00E41DFE">
      <w:pPr>
        <w:numPr>
          <w:ilvl w:val="0"/>
          <w:numId w:val="53"/>
        </w:numPr>
        <w:rPr>
          <w:rFonts w:asciiTheme="minorHAnsi" w:hAnsiTheme="minorHAnsi" w:cstheme="minorHAnsi"/>
        </w:rPr>
      </w:pPr>
      <w:r w:rsidRPr="00E41DFE">
        <w:rPr>
          <w:rFonts w:asciiTheme="minorHAnsi" w:hAnsiTheme="minorHAnsi" w:cstheme="minorHAns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E41DFE">
        <w:rPr>
          <w:rFonts w:asciiTheme="minorHAnsi" w:hAnsiTheme="minorHAnsi" w:cstheme="minorHAnsi"/>
        </w:rPr>
        <w:footnoteReference w:id="1"/>
      </w:r>
    </w:p>
    <w:p w14:paraId="7644762A" w14:textId="64E6BD2B" w:rsidR="00ED1618" w:rsidRPr="00E41DFE" w:rsidRDefault="00E41DFE" w:rsidP="00E41DFE">
      <w:pPr>
        <w:numPr>
          <w:ilvl w:val="0"/>
          <w:numId w:val="53"/>
        </w:numPr>
        <w:rPr>
          <w:rFonts w:asciiTheme="minorHAnsi" w:hAnsiTheme="minorHAnsi" w:cstheme="minorHAnsi"/>
          <w:b/>
          <w:bCs/>
          <w:sz w:val="24"/>
        </w:rPr>
      </w:pPr>
      <w:r w:rsidRPr="00E41DFE">
        <w:rPr>
          <w:rFonts w:asciiTheme="minorHAnsi" w:hAnsiTheme="minorHAnsi" w:cstheme="minorHAnsi"/>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r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0F7EB82B"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i/>
        </w:rPr>
        <w:t xml:space="preserve">(podać pełną nazwę/ firmę, adres, a także w zależności od podmiotu: NIP/ PESEL, KRS/ </w:t>
      </w:r>
      <w:proofErr w:type="spellStart"/>
      <w:r w:rsidRPr="00E41DFE">
        <w:rPr>
          <w:rFonts w:asciiTheme="minorHAnsi" w:hAnsiTheme="minorHAnsi" w:cstheme="minorHAnsi"/>
          <w:i/>
        </w:rPr>
        <w:t>CEiDG</w:t>
      </w:r>
      <w:proofErr w:type="spellEnd"/>
      <w:r w:rsidRPr="00E41DFE">
        <w:rPr>
          <w:rFonts w:asciiTheme="minorHAnsi" w:hAnsiTheme="minorHAnsi" w:cstheme="minorHAnsi"/>
          <w:i/>
        </w:rPr>
        <w:t>)</w:t>
      </w:r>
      <w:r w:rsidRPr="00E41DFE">
        <w:rPr>
          <w:rFonts w:asciiTheme="minorHAnsi" w:hAnsiTheme="minorHAnsi" w:cstheme="minorHAnsi"/>
        </w:rPr>
        <w:t>, nie zachodzą podstawy wykluczenia z</w:t>
      </w:r>
      <w:r w:rsidR="00FF4E16">
        <w:rPr>
          <w:rFonts w:asciiTheme="minorHAnsi" w:hAnsiTheme="minorHAnsi" w:cstheme="minorHAnsi"/>
        </w:rPr>
        <w:t> </w:t>
      </w:r>
      <w:r w:rsidRPr="00E41DFE">
        <w:rPr>
          <w:rFonts w:asciiTheme="minorHAnsi" w:hAnsiTheme="minorHAnsi" w:cstheme="minorHAnsi"/>
        </w:rPr>
        <w:t xml:space="preserve"> postępowania o udzielenie zamówienia przewidziane w art. 5k rozporządzenia 833/2014 w brzmieniu nadanym rozporządzeniem 2022/576.</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1438495E"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Oświadczam, że w stosunku do następującego podmiotu, będącego dostawcą, na którego przypada ponad 10% wartości zamówienia: ……………………………………………………………………………………………….………..….…… (</w:t>
      </w:r>
      <w:r w:rsidRPr="00E41DFE">
        <w:rPr>
          <w:rFonts w:asciiTheme="minorHAnsi" w:hAnsiTheme="minorHAnsi" w:cstheme="minorHAnsi"/>
          <w:i/>
          <w:sz w:val="20"/>
        </w:rPr>
        <w:t>podać pełną nazwę/firmę, adres, a</w:t>
      </w:r>
      <w:r w:rsidR="00FF4E16">
        <w:rPr>
          <w:rFonts w:asciiTheme="minorHAnsi" w:hAnsiTheme="minorHAnsi" w:cstheme="minorHAnsi"/>
          <w:i/>
          <w:sz w:val="20"/>
        </w:rPr>
        <w:t> </w:t>
      </w:r>
      <w:r w:rsidRPr="00E41DFE">
        <w:rPr>
          <w:rFonts w:asciiTheme="minorHAnsi" w:hAnsiTheme="minorHAnsi" w:cstheme="minorHAnsi"/>
          <w:i/>
          <w:sz w:val="20"/>
        </w:rPr>
        <w:t xml:space="preserve"> także w zależności od podmiotu: NIP/PESEL, KRS/</w:t>
      </w:r>
      <w:proofErr w:type="spellStart"/>
      <w:r w:rsidRPr="00E41DFE">
        <w:rPr>
          <w:rFonts w:asciiTheme="minorHAnsi" w:hAnsiTheme="minorHAnsi" w:cstheme="minorHAnsi"/>
          <w:i/>
          <w:sz w:val="20"/>
        </w:rPr>
        <w:t>CEiDG</w:t>
      </w:r>
      <w:proofErr w:type="spellEnd"/>
      <w:r w:rsidRPr="00E41DFE">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E41DFE">
      <w:pPr>
        <w:pStyle w:val="Akapitzlist"/>
        <w:numPr>
          <w:ilvl w:val="0"/>
          <w:numId w:val="57"/>
        </w:numPr>
        <w:ind w:left="360"/>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FF4E16">
      <w:pPr>
        <w:tabs>
          <w:tab w:val="left" w:pos="5670"/>
        </w:tabs>
        <w:spacing w:before="108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3"/>
    </w:p>
    <w:sectPr w:rsidR="009521C1" w:rsidRPr="006078BD" w:rsidSect="00FF4E16">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02D93E" w14:textId="77777777" w:rsidR="0025277F" w:rsidRDefault="0025277F" w:rsidP="004A302B">
      <w:pPr>
        <w:spacing w:line="240" w:lineRule="auto"/>
      </w:pPr>
      <w:r>
        <w:separator/>
      </w:r>
    </w:p>
  </w:endnote>
  <w:endnote w:type="continuationSeparator" w:id="0">
    <w:p w14:paraId="3288491C" w14:textId="77777777" w:rsidR="0025277F" w:rsidRDefault="0025277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2265E" w14:textId="6CA9B516"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787931">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787931">
      <w:rPr>
        <w:bCs/>
        <w:noProof/>
        <w:sz w:val="16"/>
        <w:szCs w:val="16"/>
      </w:rPr>
      <w:t>2</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4FDA06" w14:textId="77777777" w:rsidR="0025277F" w:rsidRDefault="0025277F" w:rsidP="004A302B">
      <w:pPr>
        <w:spacing w:line="240" w:lineRule="auto"/>
      </w:pPr>
      <w:r>
        <w:separator/>
      </w:r>
    </w:p>
  </w:footnote>
  <w:footnote w:type="continuationSeparator" w:id="0">
    <w:p w14:paraId="1F46F813" w14:textId="77777777" w:rsidR="0025277F" w:rsidRDefault="0025277F" w:rsidP="004A302B">
      <w:pPr>
        <w:spacing w:line="240" w:lineRule="auto"/>
      </w:pPr>
      <w:r>
        <w:continuationSeparator/>
      </w:r>
    </w:p>
  </w:footnote>
  <w:footnote w:id="1">
    <w:p w14:paraId="02F40480" w14:textId="77777777" w:rsidR="00E41DFE" w:rsidRPr="00342E37" w:rsidRDefault="00E41DFE" w:rsidP="00E41DF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65D48DC"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3C12021" w14:textId="77777777" w:rsidR="00E41DFE" w:rsidRPr="00342E37" w:rsidRDefault="00E41DFE" w:rsidP="00E41DFE">
      <w:pPr>
        <w:pStyle w:val="Tekstprzypisudolnego"/>
        <w:numPr>
          <w:ilvl w:val="0"/>
          <w:numId w:val="55"/>
        </w:numPr>
        <w:rPr>
          <w:rFonts w:ascii="Verdana" w:hAnsi="Verdana" w:cs="Arial"/>
          <w:sz w:val="14"/>
          <w:szCs w:val="14"/>
        </w:rPr>
      </w:pPr>
      <w:bookmarkStart w:id="5"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5"/>
    </w:p>
    <w:p w14:paraId="42FA544D"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1880DE4C" w14:textId="77777777" w:rsidR="00E41DFE" w:rsidRPr="00342E37" w:rsidRDefault="00E41DFE" w:rsidP="00E41DFE">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2">
    <w:p w14:paraId="22DCD8A9" w14:textId="77777777" w:rsidR="00E41DFE" w:rsidRPr="00342E37" w:rsidRDefault="00E41DFE" w:rsidP="00E41DF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D709713" w14:textId="77777777" w:rsidR="00E41DFE" w:rsidRPr="00342E37" w:rsidRDefault="00E41DFE" w:rsidP="00E41DF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36078EA" w14:textId="77777777" w:rsidR="00E41DFE" w:rsidRPr="00342E37" w:rsidRDefault="00E41DFE" w:rsidP="00E41DF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7777777" w:rsidR="00E41DFE" w:rsidRPr="00896587" w:rsidRDefault="00E41DFE" w:rsidP="00E41DF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4FA19" w14:textId="740AA391" w:rsidR="0073489A" w:rsidRDefault="00787931" w:rsidP="00FF4E16">
    <w:pPr>
      <w:pStyle w:val="Nagwek"/>
      <w:spacing w:after="840"/>
      <w:jc w:val="left"/>
    </w:pPr>
    <w:r>
      <w:rPr>
        <w:noProof/>
      </w:rPr>
      <w:pict w14:anchorId="228F71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39.7pt;margin-top:34pt;width:59.25pt;height:46.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6"/>
  </w:num>
  <w:num w:numId="2">
    <w:abstractNumId w:val="11"/>
  </w:num>
  <w:num w:numId="3">
    <w:abstractNumId w:val="4"/>
  </w:num>
  <w:num w:numId="4">
    <w:abstractNumId w:val="45"/>
  </w:num>
  <w:num w:numId="5">
    <w:abstractNumId w:val="22"/>
  </w:num>
  <w:num w:numId="6">
    <w:abstractNumId w:val="16"/>
  </w:num>
  <w:num w:numId="7">
    <w:abstractNumId w:val="33"/>
  </w:num>
  <w:num w:numId="8">
    <w:abstractNumId w:val="53"/>
  </w:num>
  <w:num w:numId="9">
    <w:abstractNumId w:val="14"/>
  </w:num>
  <w:num w:numId="10">
    <w:abstractNumId w:val="41"/>
  </w:num>
  <w:num w:numId="11">
    <w:abstractNumId w:val="29"/>
  </w:num>
  <w:num w:numId="12">
    <w:abstractNumId w:val="21"/>
  </w:num>
  <w:num w:numId="13">
    <w:abstractNumId w:val="12"/>
  </w:num>
  <w:num w:numId="14">
    <w:abstractNumId w:val="31"/>
  </w:num>
  <w:num w:numId="15">
    <w:abstractNumId w:val="44"/>
  </w:num>
  <w:num w:numId="16">
    <w:abstractNumId w:val="39"/>
  </w:num>
  <w:num w:numId="17">
    <w:abstractNumId w:val="54"/>
  </w:num>
  <w:num w:numId="18">
    <w:abstractNumId w:val="19"/>
  </w:num>
  <w:num w:numId="19">
    <w:abstractNumId w:val="6"/>
  </w:num>
  <w:num w:numId="20">
    <w:abstractNumId w:val="36"/>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7"/>
  </w:num>
  <w:num w:numId="28">
    <w:abstractNumId w:val="7"/>
  </w:num>
  <w:num w:numId="29">
    <w:abstractNumId w:val="25"/>
  </w:num>
  <w:num w:numId="30">
    <w:abstractNumId w:val="34"/>
  </w:num>
  <w:num w:numId="31">
    <w:abstractNumId w:val="32"/>
  </w:num>
  <w:num w:numId="32">
    <w:abstractNumId w:val="38"/>
  </w:num>
  <w:num w:numId="33">
    <w:abstractNumId w:val="43"/>
  </w:num>
  <w:num w:numId="34">
    <w:abstractNumId w:val="17"/>
  </w:num>
  <w:num w:numId="35">
    <w:abstractNumId w:val="20"/>
  </w:num>
  <w:num w:numId="36">
    <w:abstractNumId w:val="3"/>
  </w:num>
  <w:num w:numId="37">
    <w:abstractNumId w:val="51"/>
  </w:num>
  <w:num w:numId="38">
    <w:abstractNumId w:val="47"/>
  </w:num>
  <w:num w:numId="39">
    <w:abstractNumId w:val="55"/>
  </w:num>
  <w:num w:numId="40">
    <w:abstractNumId w:val="46"/>
  </w:num>
  <w:num w:numId="41">
    <w:abstractNumId w:val="37"/>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5"/>
  </w:num>
  <w:num w:numId="49">
    <w:abstractNumId w:val="35"/>
  </w:num>
  <w:num w:numId="50">
    <w:abstractNumId w:val="18"/>
  </w:num>
  <w:num w:numId="51">
    <w:abstractNumId w:val="24"/>
  </w:num>
  <w:num w:numId="52">
    <w:abstractNumId w:val="30"/>
  </w:num>
  <w:num w:numId="53">
    <w:abstractNumId w:val="28"/>
  </w:num>
  <w:num w:numId="54">
    <w:abstractNumId w:val="42"/>
  </w:num>
  <w:num w:numId="55">
    <w:abstractNumId w:val="48"/>
  </w:num>
  <w:num w:numId="56">
    <w:abstractNumId w:val="40"/>
  </w:num>
  <w:num w:numId="57">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277F"/>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9783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56B7"/>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931"/>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B7F1B"/>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0D4"/>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4E16"/>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POST/DYS/OR/OZ/02514/2025                         </dmsv2SWPP2ObjectNumber>
    <dmsv2SWPP2SumMD5 xmlns="http://schemas.microsoft.com/sharepoint/v3">0836141f63817e3922813f1e3138c438</dmsv2SWPP2SumMD5>
    <dmsv2BaseMoved xmlns="http://schemas.microsoft.com/sharepoint/v3">false</dmsv2BaseMoved>
    <dmsv2BaseIsSensitive xmlns="http://schemas.microsoft.com/sharepoint/v3">true</dmsv2BaseIsSensitive>
    <dmsv2SWPP2IDSWPP2 xmlns="http://schemas.microsoft.com/sharepoint/v3">686301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22860052</dmsv2BaseClientSystemDocumentID>
    <dmsv2BaseModifiedByID xmlns="http://schemas.microsoft.com/sharepoint/v3">10100236</dmsv2BaseModifiedByID>
    <dmsv2BaseCreatedByID xmlns="http://schemas.microsoft.com/sharepoint/v3">10100236</dmsv2BaseCreatedByID>
    <dmsv2SWPP2ObjectDepartment xmlns="http://schemas.microsoft.com/sharepoint/v3">00000001000700030000000f000000000001</dmsv2SWPP2ObjectDepartment>
    <dmsv2SWPP2ObjectName xmlns="http://schemas.microsoft.com/sharepoint/v3">Postępowanie</dmsv2SWPP2ObjectName>
    <_dlc_DocId xmlns="a19cb1c7-c5c7-46d4-85ae-d83685407bba">XD3KHSRJV2AP-1441292327-7607</_dlc_DocId>
    <_dlc_DocIdUrl xmlns="a19cb1c7-c5c7-46d4-85ae-d83685407bba">
      <Url>https://swpp2.dms.gkpge.pl/sites/38/_layouts/15/DocIdRedir.aspx?ID=XD3KHSRJV2AP-1441292327-7607</Url>
      <Description>XD3KHSRJV2AP-1441292327-7607</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23FC3822-DAB0-49FB-9974-32B25DEE361B}">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8DD25670-7AF7-41AB-8080-5172BD04CACA}"/>
</file>

<file path=customXml/itemProps6.xml><?xml version="1.0" encoding="utf-8"?>
<ds:datastoreItem xmlns:ds="http://schemas.openxmlformats.org/officeDocument/2006/customXml" ds:itemID="{0DA59915-89A8-47A6-BE86-0932D2D9D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1061</TotalTime>
  <Pages>2</Pages>
  <Words>717</Words>
  <Characters>4307</Characters>
  <Application>Microsoft Office Word</Application>
  <DocSecurity>0</DocSecurity>
  <Lines>35</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Stawarz Lidia [PGE Dystr. O.Rzeszów]</cp:lastModifiedBy>
  <cp:revision>40</cp:revision>
  <cp:lastPrinted>2020-02-27T07:25:00Z</cp:lastPrinted>
  <dcterms:created xsi:type="dcterms:W3CDTF">2021-01-25T08:27:00Z</dcterms:created>
  <dcterms:modified xsi:type="dcterms:W3CDTF">2025-07-04T05:56:00Z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820cb370-7e9a-4ea8-87e9-d41c8adfe731</vt:lpwstr>
  </property>
</Properties>
</file>